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64EE2">
            <w:pPr>
              <w:jc w:val="right"/>
              <w:rPr>
                <w:rFonts w:cs="Arial"/>
              </w:rPr>
            </w:pPr>
            <w:r w:rsidRPr="002E571A">
              <w:rPr>
                <w:rFonts w:cs="Arial"/>
                <w:szCs w:val="22"/>
              </w:rPr>
              <w:t xml:space="preserve">Протокол  № </w:t>
            </w:r>
            <w:r w:rsidR="00464EE2">
              <w:rPr>
                <w:rFonts w:cs="Arial"/>
                <w:szCs w:val="22"/>
              </w:rPr>
              <w:t>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64EE2">
            <w:pPr>
              <w:jc w:val="right"/>
              <w:rPr>
                <w:rFonts w:cs="Arial"/>
              </w:rPr>
            </w:pPr>
            <w:r w:rsidRPr="002E571A">
              <w:rPr>
                <w:rFonts w:cs="Arial"/>
                <w:szCs w:val="22"/>
              </w:rPr>
              <w:t>«</w:t>
            </w:r>
            <w:r w:rsidR="00464EE2">
              <w:rPr>
                <w:rFonts w:cs="Arial"/>
                <w:szCs w:val="22"/>
              </w:rPr>
              <w:t>28</w:t>
            </w:r>
            <w:r w:rsidRPr="002E571A">
              <w:rPr>
                <w:rFonts w:cs="Arial"/>
                <w:szCs w:val="22"/>
              </w:rPr>
              <w:t xml:space="preserve">» </w:t>
            </w:r>
            <w:r w:rsidR="00464EE2">
              <w:rPr>
                <w:rFonts w:cs="Arial"/>
                <w:szCs w:val="22"/>
              </w:rPr>
              <w:t>января</w:t>
            </w:r>
            <w:r w:rsidRPr="002E571A">
              <w:rPr>
                <w:rFonts w:cs="Arial"/>
                <w:szCs w:val="22"/>
              </w:rPr>
              <w:t xml:space="preserve">  </w:t>
            </w:r>
            <w:r w:rsidR="00464EE2">
              <w:rPr>
                <w:rFonts w:cs="Arial"/>
                <w:szCs w:val="22"/>
              </w:rPr>
              <w:t>2019</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26618A">
        <w:rPr>
          <w:rFonts w:cs="Arial"/>
          <w:szCs w:val="22"/>
        </w:rPr>
        <w:t>ПДО №</w:t>
      </w:r>
      <w:r w:rsidR="0026618A" w:rsidRPr="0026618A">
        <w:rPr>
          <w:rFonts w:cs="Arial"/>
          <w:szCs w:val="22"/>
        </w:rPr>
        <w:t>1</w:t>
      </w:r>
      <w:r w:rsidR="00362455" w:rsidRPr="0026618A">
        <w:rPr>
          <w:rFonts w:cs="Arial"/>
          <w:szCs w:val="22"/>
        </w:rPr>
        <w:t>-</w:t>
      </w:r>
      <w:r w:rsidRPr="0026618A">
        <w:rPr>
          <w:rFonts w:cs="Arial"/>
          <w:szCs w:val="22"/>
        </w:rPr>
        <w:t>КР-201</w:t>
      </w:r>
      <w:r w:rsidR="00DB5D24" w:rsidRPr="0026618A">
        <w:rPr>
          <w:rFonts w:cs="Arial"/>
          <w:szCs w:val="22"/>
        </w:rPr>
        <w:t>9</w:t>
      </w:r>
      <w:r w:rsidRPr="00CB7A2C">
        <w:rPr>
          <w:rFonts w:cs="Arial"/>
          <w:szCs w:val="22"/>
        </w:rPr>
        <w:t xml:space="preserve"> от</w:t>
      </w:r>
      <w:r w:rsidRPr="005F56FA">
        <w:rPr>
          <w:rFonts w:cs="Arial"/>
          <w:szCs w:val="22"/>
        </w:rPr>
        <w:t xml:space="preserve"> </w:t>
      </w:r>
      <w:r w:rsidR="00464EE2">
        <w:rPr>
          <w:rFonts w:cs="Arial"/>
          <w:szCs w:val="22"/>
        </w:rPr>
        <w:t>«28» января 2019г.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DB5D24" w:rsidRPr="00DB5D24">
        <w:rPr>
          <w:rFonts w:cs="Arial"/>
          <w:b/>
          <w:szCs w:val="22"/>
        </w:rPr>
        <w:t>выполнение работ по реагентной очистке наружных поверхностей труб (на режиме) технологического оборудования объектов цеха №1, каталитического производства</w:t>
      </w:r>
      <w:r w:rsidR="00F342F5" w:rsidRPr="00F342F5">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B443E2">
        <w:rPr>
          <w:rFonts w:cs="Arial"/>
          <w:szCs w:val="22"/>
        </w:rPr>
        <w:t>Безотзывной офертой</w:t>
      </w:r>
      <w:r w:rsidR="00B443E2" w:rsidRPr="008B32AB">
        <w:rPr>
          <w:rFonts w:cs="Arial"/>
          <w:szCs w:val="22"/>
        </w:rPr>
        <w:t xml:space="preserve"> для </w:t>
      </w:r>
      <w:r w:rsidR="00B443E2">
        <w:rPr>
          <w:rFonts w:cs="Arial"/>
          <w:szCs w:val="22"/>
        </w:rPr>
        <w:t>коммерческой</w:t>
      </w:r>
      <w:r w:rsidR="00B443E2" w:rsidRPr="008B32AB">
        <w:rPr>
          <w:rFonts w:cs="Arial"/>
          <w:szCs w:val="22"/>
        </w:rPr>
        <w:t xml:space="preserve"> части предложения</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C23664" w:rsidRPr="00C23664" w:rsidRDefault="00C23664" w:rsidP="00C23664">
      <w:pPr>
        <w:ind w:firstLine="720"/>
        <w:jc w:val="both"/>
        <w:rPr>
          <w:rFonts w:cs="Arial"/>
          <w:szCs w:val="22"/>
        </w:rPr>
      </w:pPr>
      <w:r w:rsidRPr="00C23664">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B5D24">
        <w:rPr>
          <w:rFonts w:cs="Arial"/>
          <w:b/>
          <w:szCs w:val="22"/>
        </w:rPr>
        <w:t>01</w:t>
      </w:r>
      <w:r w:rsidR="00230908" w:rsidRPr="000B32AD">
        <w:rPr>
          <w:rFonts w:cs="Arial"/>
          <w:b/>
          <w:szCs w:val="22"/>
        </w:rPr>
        <w:t xml:space="preserve"> </w:t>
      </w:r>
      <w:r w:rsidR="00DB5D24">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8B32AB" w:rsidP="003F4095">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003F4095" w:rsidRPr="003561AE">
        <w:rPr>
          <w:rFonts w:cs="Arial"/>
          <w:szCs w:val="22"/>
        </w:rPr>
        <w:t>орма 4, подписанная уполномоченным лицом и заверенная печатью участника закупки);</w:t>
      </w:r>
    </w:p>
    <w:p w:rsidR="000548CD" w:rsidRPr="001F51DF" w:rsidRDefault="000548CD" w:rsidP="000548CD">
      <w:pPr>
        <w:numPr>
          <w:ilvl w:val="0"/>
          <w:numId w:val="2"/>
        </w:numPr>
        <w:tabs>
          <w:tab w:val="left" w:pos="1418"/>
        </w:tabs>
        <w:ind w:left="1418" w:hanging="341"/>
        <w:jc w:val="both"/>
        <w:rPr>
          <w:rFonts w:cs="Arial"/>
          <w:szCs w:val="22"/>
        </w:rPr>
      </w:pPr>
      <w:r w:rsidRPr="001F51DF">
        <w:rPr>
          <w:rFonts w:cs="Arial"/>
          <w:szCs w:val="22"/>
        </w:rPr>
        <w:t xml:space="preserve">Подписанный договор подряда (Форма №3) с Приложениями к нему, без указания стоимости работ в </w:t>
      </w:r>
      <w:r w:rsidR="00B24534" w:rsidRPr="001F51DF">
        <w:rPr>
          <w:rFonts w:cs="Arial"/>
          <w:szCs w:val="22"/>
        </w:rPr>
        <w:t>п.</w:t>
      </w:r>
      <w:r w:rsidRPr="001F51DF">
        <w:rPr>
          <w:rFonts w:cs="Arial"/>
          <w:szCs w:val="22"/>
        </w:rPr>
        <w:t>3.1 договора</w:t>
      </w:r>
      <w:r w:rsidR="003E3270" w:rsidRPr="001F51DF">
        <w:rPr>
          <w:rFonts w:cs="Arial"/>
          <w:szCs w:val="22"/>
        </w:rPr>
        <w:t xml:space="preserve"> и Приложении №3 к договору</w:t>
      </w:r>
      <w:r w:rsidRPr="001F51DF">
        <w:rPr>
          <w:rFonts w:cs="Arial"/>
          <w:szCs w:val="22"/>
        </w:rPr>
        <w:t xml:space="preserve">, подписанные и скрепленные печатью организации в редакции Заказчика, в </w:t>
      </w:r>
      <w:r w:rsidR="00DA499C" w:rsidRPr="001F51DF">
        <w:rPr>
          <w:rFonts w:cs="Arial"/>
          <w:szCs w:val="22"/>
        </w:rPr>
        <w:t>1</w:t>
      </w:r>
      <w:r w:rsidRPr="001F51DF">
        <w:rPr>
          <w:rFonts w:cs="Arial"/>
          <w:szCs w:val="22"/>
        </w:rPr>
        <w:t>-</w:t>
      </w:r>
      <w:r w:rsidR="00DA499C" w:rsidRPr="001F51DF">
        <w:rPr>
          <w:rFonts w:cs="Arial"/>
          <w:szCs w:val="22"/>
        </w:rPr>
        <w:t>ом</w:t>
      </w:r>
      <w:r w:rsidRPr="001F51DF">
        <w:rPr>
          <w:rFonts w:cs="Arial"/>
          <w:szCs w:val="22"/>
        </w:rPr>
        <w:t xml:space="preserve"> экземпляр</w:t>
      </w:r>
      <w:r w:rsidR="00DA499C" w:rsidRPr="001F51DF">
        <w:rPr>
          <w:rFonts w:cs="Arial"/>
          <w:szCs w:val="22"/>
        </w:rPr>
        <w:t>е</w:t>
      </w:r>
      <w:r w:rsidRPr="001F51DF">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F51DF" w:rsidRDefault="00AB6791" w:rsidP="006F6309">
      <w:pPr>
        <w:pStyle w:val="ac"/>
        <w:numPr>
          <w:ilvl w:val="0"/>
          <w:numId w:val="2"/>
        </w:numPr>
        <w:tabs>
          <w:tab w:val="left" w:pos="1418"/>
        </w:tabs>
        <w:ind w:left="1418" w:hanging="341"/>
        <w:contextualSpacing w:val="0"/>
        <w:jc w:val="both"/>
        <w:rPr>
          <w:rFonts w:cs="Arial"/>
          <w:szCs w:val="22"/>
        </w:rPr>
      </w:pPr>
      <w:r w:rsidRPr="003A632B">
        <w:rPr>
          <w:rFonts w:cs="Arial"/>
          <w:szCs w:val="22"/>
        </w:rPr>
        <w:t xml:space="preserve">Справка о заключенных и выполненных договорах по </w:t>
      </w:r>
      <w:r w:rsidRPr="00550706">
        <w:rPr>
          <w:rFonts w:cs="Arial"/>
          <w:szCs w:val="22"/>
        </w:rPr>
        <w:t xml:space="preserve">предмету </w:t>
      </w:r>
      <w:r w:rsidRPr="004C3FCD">
        <w:rPr>
          <w:rFonts w:cs="Arial"/>
          <w:szCs w:val="22"/>
        </w:rPr>
        <w:t xml:space="preserve">закупки за </w:t>
      </w:r>
      <w:r>
        <w:rPr>
          <w:rFonts w:cs="Arial"/>
          <w:szCs w:val="22"/>
        </w:rPr>
        <w:t>2016-2018 г.г. (Форма 7),</w:t>
      </w:r>
      <w:r w:rsidR="00357655" w:rsidRPr="001F51DF">
        <w:rPr>
          <w:rFonts w:cs="Arial"/>
          <w:szCs w:val="22"/>
        </w:rPr>
        <w:t xml:space="preserve"> за подписью руководителя организации с обязательным приложением к ней </w:t>
      </w:r>
      <w:r w:rsidR="00CF1ADD" w:rsidRPr="001F51DF">
        <w:rPr>
          <w:rFonts w:cs="Arial"/>
          <w:szCs w:val="22"/>
        </w:rPr>
        <w:t>копий актов выполненных работ</w:t>
      </w:r>
      <w:r w:rsidR="00910206" w:rsidRPr="001F51DF">
        <w:rPr>
          <w:rFonts w:cs="Arial"/>
          <w:szCs w:val="22"/>
        </w:rPr>
        <w:t>, референц-лист</w:t>
      </w:r>
      <w:r w:rsidR="006F6309" w:rsidRPr="001F51DF">
        <w:rPr>
          <w:rFonts w:cs="Arial"/>
          <w:szCs w:val="22"/>
        </w:rPr>
        <w:t xml:space="preserve">. </w:t>
      </w:r>
      <w:r w:rsidR="006F6309" w:rsidRPr="001F51DF">
        <w:rPr>
          <w:rFonts w:cs="Arial"/>
          <w:b/>
          <w:szCs w:val="22"/>
        </w:rPr>
        <w:t xml:space="preserve">Документ предоставляется контрагентом </w:t>
      </w:r>
      <w:r w:rsidR="006F6309" w:rsidRPr="001F51DF">
        <w:rPr>
          <w:rFonts w:cs="Arial"/>
          <w:b/>
          <w:szCs w:val="22"/>
          <w:u w:val="single"/>
        </w:rPr>
        <w:t>только в электронном виде</w:t>
      </w:r>
      <w:r w:rsidR="006F6309" w:rsidRPr="001F51DF">
        <w:rPr>
          <w:rFonts w:cs="Arial"/>
          <w:b/>
          <w:szCs w:val="22"/>
        </w:rPr>
        <w:t xml:space="preserve"> на электронном носителе;</w:t>
      </w:r>
    </w:p>
    <w:p w:rsidR="006F6309" w:rsidRDefault="006F6309" w:rsidP="006F6309">
      <w:pPr>
        <w:pStyle w:val="ac"/>
        <w:numPr>
          <w:ilvl w:val="0"/>
          <w:numId w:val="2"/>
        </w:numPr>
        <w:tabs>
          <w:tab w:val="left" w:pos="1418"/>
        </w:tabs>
        <w:ind w:left="1418" w:hanging="341"/>
        <w:contextualSpacing w:val="0"/>
        <w:jc w:val="both"/>
        <w:rPr>
          <w:rFonts w:cs="Arial"/>
          <w:szCs w:val="22"/>
        </w:rPr>
      </w:pPr>
      <w:r w:rsidRPr="001F51DF">
        <w:rPr>
          <w:szCs w:val="22"/>
        </w:rPr>
        <w:t>Копия выписки из реестра СРО (гарантийное письмо о переоформлении СРО, при необходимости);</w:t>
      </w:r>
      <w:r w:rsidRPr="001F51DF">
        <w:rPr>
          <w:rFonts w:cs="Arial"/>
          <w:szCs w:val="22"/>
        </w:rPr>
        <w:t xml:space="preserve"> </w:t>
      </w:r>
    </w:p>
    <w:p w:rsidR="009D3086" w:rsidRPr="001F51DF" w:rsidRDefault="001F51DF" w:rsidP="009D3086">
      <w:pPr>
        <w:pStyle w:val="ac"/>
        <w:numPr>
          <w:ilvl w:val="0"/>
          <w:numId w:val="2"/>
        </w:numPr>
        <w:tabs>
          <w:tab w:val="left" w:pos="1418"/>
        </w:tabs>
        <w:ind w:left="1418" w:hanging="341"/>
        <w:contextualSpacing w:val="0"/>
        <w:jc w:val="both"/>
        <w:rPr>
          <w:rFonts w:cs="Arial"/>
          <w:szCs w:val="22"/>
        </w:rPr>
      </w:pPr>
      <w:r w:rsidRPr="001F51DF">
        <w:rPr>
          <w:szCs w:val="22"/>
        </w:rPr>
        <w:lastRenderedPageBreak/>
        <w:t xml:space="preserve">Техническое решение, разработанное в соответствии </w:t>
      </w:r>
      <w:r w:rsidR="009F5E50">
        <w:rPr>
          <w:szCs w:val="22"/>
        </w:rPr>
        <w:t>с</w:t>
      </w:r>
      <w:r w:rsidRPr="001F51DF">
        <w:rPr>
          <w:szCs w:val="22"/>
        </w:rPr>
        <w:t xml:space="preserve"> требованиями Технического задания, почасовой график выполнения работ, за подписью руководителя организации</w:t>
      </w:r>
      <w:r w:rsidR="009D3086" w:rsidRPr="001F51DF">
        <w:rPr>
          <w:rFonts w:cs="Arial"/>
          <w:szCs w:val="22"/>
        </w:rPr>
        <w:t xml:space="preserve">. </w:t>
      </w:r>
      <w:r w:rsidR="009D3086" w:rsidRPr="001F51DF">
        <w:rPr>
          <w:rFonts w:cs="Arial"/>
          <w:b/>
          <w:szCs w:val="22"/>
        </w:rPr>
        <w:t xml:space="preserve">Документ предоставляется контрагентом </w:t>
      </w:r>
      <w:r w:rsidR="009D3086" w:rsidRPr="001F51DF">
        <w:rPr>
          <w:rFonts w:cs="Arial"/>
          <w:b/>
          <w:szCs w:val="22"/>
          <w:u w:val="single"/>
        </w:rPr>
        <w:t>только в электронном виде</w:t>
      </w:r>
      <w:r w:rsidR="009D3086" w:rsidRPr="001F51DF">
        <w:rPr>
          <w:rFonts w:cs="Arial"/>
          <w:b/>
          <w:szCs w:val="22"/>
        </w:rPr>
        <w:t xml:space="preserve"> на электронном носителе;</w:t>
      </w:r>
    </w:p>
    <w:p w:rsidR="006F6309" w:rsidRPr="000300C2" w:rsidRDefault="006F6309" w:rsidP="006F6309">
      <w:pPr>
        <w:pStyle w:val="ac"/>
        <w:numPr>
          <w:ilvl w:val="0"/>
          <w:numId w:val="2"/>
        </w:numPr>
        <w:tabs>
          <w:tab w:val="left" w:pos="1418"/>
        </w:tabs>
        <w:ind w:left="1418" w:hanging="341"/>
        <w:contextualSpacing w:val="0"/>
        <w:jc w:val="both"/>
        <w:rPr>
          <w:szCs w:val="22"/>
        </w:rPr>
      </w:pPr>
      <w:r w:rsidRPr="000300C2">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B3F4C" w:rsidRPr="000300C2">
        <w:rPr>
          <w:szCs w:val="22"/>
        </w:rPr>
        <w:t>.</w:t>
      </w:r>
      <w:r w:rsidR="005843B4" w:rsidRPr="000300C2">
        <w:rPr>
          <w:szCs w:val="22"/>
        </w:rPr>
        <w:t xml:space="preserve"> </w:t>
      </w:r>
      <w:r w:rsidRPr="000300C2">
        <w:rPr>
          <w:rFonts w:cs="Arial"/>
          <w:b/>
          <w:szCs w:val="22"/>
        </w:rPr>
        <w:t xml:space="preserve">Документ предоставляется контрагентом </w:t>
      </w:r>
      <w:r w:rsidRPr="000300C2">
        <w:rPr>
          <w:rFonts w:cs="Arial"/>
          <w:b/>
          <w:szCs w:val="22"/>
          <w:u w:val="single"/>
        </w:rPr>
        <w:t>только в электронном виде</w:t>
      </w:r>
      <w:r w:rsidRPr="000300C2">
        <w:rPr>
          <w:rFonts w:cs="Arial"/>
          <w:b/>
          <w:szCs w:val="22"/>
        </w:rPr>
        <w:t xml:space="preserve"> на электронном носителе;</w:t>
      </w:r>
    </w:p>
    <w:p w:rsidR="006F6309" w:rsidRPr="000300C2" w:rsidRDefault="006F6309" w:rsidP="006F6309">
      <w:pPr>
        <w:pStyle w:val="ac"/>
        <w:numPr>
          <w:ilvl w:val="0"/>
          <w:numId w:val="2"/>
        </w:numPr>
        <w:tabs>
          <w:tab w:val="left" w:pos="1418"/>
        </w:tabs>
        <w:ind w:left="1418" w:hanging="341"/>
        <w:contextualSpacing w:val="0"/>
        <w:jc w:val="both"/>
        <w:rPr>
          <w:rFonts w:cs="Arial"/>
          <w:szCs w:val="22"/>
        </w:rPr>
      </w:pPr>
      <w:r w:rsidRPr="000300C2">
        <w:rPr>
          <w:szCs w:val="22"/>
        </w:rPr>
        <w:t>Справка о наличии произ</w:t>
      </w:r>
      <w:r w:rsidR="005F7E0C" w:rsidRPr="000300C2">
        <w:rPr>
          <w:szCs w:val="22"/>
        </w:rPr>
        <w:t>водственных мощностей (Форма 9)</w:t>
      </w:r>
      <w:r w:rsidRPr="000300C2">
        <w:rPr>
          <w:szCs w:val="22"/>
        </w:rPr>
        <w:t>.</w:t>
      </w:r>
      <w:r w:rsidRPr="000300C2">
        <w:rPr>
          <w:rFonts w:cs="Arial"/>
          <w:b/>
          <w:szCs w:val="22"/>
        </w:rPr>
        <w:t xml:space="preserve"> Документ предоставляется контрагентом </w:t>
      </w:r>
      <w:r w:rsidRPr="000300C2">
        <w:rPr>
          <w:rFonts w:cs="Arial"/>
          <w:b/>
          <w:szCs w:val="22"/>
          <w:u w:val="single"/>
        </w:rPr>
        <w:t>только в электронном виде</w:t>
      </w:r>
      <w:r w:rsidRPr="000300C2">
        <w:rPr>
          <w:rFonts w:cs="Arial"/>
          <w:b/>
          <w:szCs w:val="22"/>
        </w:rPr>
        <w:t xml:space="preserve"> на электронном носителе;</w:t>
      </w:r>
    </w:p>
    <w:p w:rsidR="006F6309" w:rsidRPr="000300C2" w:rsidRDefault="006F6309" w:rsidP="006F6309">
      <w:pPr>
        <w:pStyle w:val="ac"/>
        <w:numPr>
          <w:ilvl w:val="0"/>
          <w:numId w:val="2"/>
        </w:numPr>
        <w:tabs>
          <w:tab w:val="left" w:pos="1418"/>
        </w:tabs>
        <w:ind w:left="1418" w:hanging="341"/>
        <w:contextualSpacing w:val="0"/>
        <w:jc w:val="both"/>
        <w:rPr>
          <w:szCs w:val="22"/>
        </w:rPr>
      </w:pPr>
      <w:r w:rsidRPr="000300C2">
        <w:rPr>
          <w:szCs w:val="22"/>
        </w:rPr>
        <w:t>Копии свидетельств или протоколов комиссий об аттестации в области промышленной безопасности.</w:t>
      </w:r>
      <w:r w:rsidRPr="000300C2">
        <w:rPr>
          <w:rFonts w:cs="Arial"/>
          <w:b/>
          <w:szCs w:val="22"/>
        </w:rPr>
        <w:t xml:space="preserve"> Документ предоставляется контрагентом </w:t>
      </w:r>
      <w:r w:rsidRPr="000300C2">
        <w:rPr>
          <w:rFonts w:cs="Arial"/>
          <w:b/>
          <w:szCs w:val="22"/>
          <w:u w:val="single"/>
        </w:rPr>
        <w:t>только в электронном виде</w:t>
      </w:r>
      <w:r w:rsidRPr="000300C2">
        <w:rPr>
          <w:rFonts w:cs="Arial"/>
          <w:b/>
          <w:szCs w:val="22"/>
        </w:rPr>
        <w:t xml:space="preserve"> на электронном носителе</w:t>
      </w:r>
      <w:r w:rsidRPr="000300C2">
        <w:rPr>
          <w:szCs w:val="22"/>
        </w:rPr>
        <w:t>;</w:t>
      </w:r>
    </w:p>
    <w:p w:rsidR="00072E6A" w:rsidRPr="00453D2D" w:rsidRDefault="00453D2D" w:rsidP="00072E6A">
      <w:pPr>
        <w:pStyle w:val="ac"/>
        <w:numPr>
          <w:ilvl w:val="0"/>
          <w:numId w:val="2"/>
        </w:numPr>
        <w:tabs>
          <w:tab w:val="left" w:pos="1418"/>
        </w:tabs>
        <w:ind w:left="1418" w:hanging="341"/>
        <w:contextualSpacing w:val="0"/>
        <w:jc w:val="both"/>
        <w:rPr>
          <w:szCs w:val="22"/>
        </w:rPr>
      </w:pPr>
      <w:r w:rsidRPr="00453D2D">
        <w:rPr>
          <w:szCs w:val="22"/>
        </w:rPr>
        <w:t>Копия документа, подтверждающего наличие Политики в области ПБ, ОТ и ОС</w:t>
      </w:r>
      <w:r w:rsidR="00072E6A" w:rsidRPr="00453D2D">
        <w:rPr>
          <w:szCs w:val="22"/>
        </w:rPr>
        <w:t>.</w:t>
      </w:r>
      <w:r w:rsidR="00072E6A" w:rsidRPr="00453D2D">
        <w:rPr>
          <w:rFonts w:cs="Arial"/>
          <w:b/>
          <w:szCs w:val="22"/>
        </w:rPr>
        <w:t xml:space="preserve"> Документ предоставляются контрагентом </w:t>
      </w:r>
      <w:r w:rsidR="00072E6A" w:rsidRPr="00453D2D">
        <w:rPr>
          <w:rFonts w:cs="Arial"/>
          <w:b/>
          <w:szCs w:val="22"/>
          <w:u w:val="single"/>
        </w:rPr>
        <w:t>в только электронном виде</w:t>
      </w:r>
      <w:r w:rsidR="00072E6A" w:rsidRPr="00453D2D">
        <w:rPr>
          <w:rFonts w:cs="Arial"/>
          <w:b/>
          <w:szCs w:val="22"/>
        </w:rPr>
        <w:t xml:space="preserve"> на электронном носителе;</w:t>
      </w:r>
    </w:p>
    <w:p w:rsidR="00072E6A" w:rsidRPr="007C48AE" w:rsidRDefault="007C48AE" w:rsidP="00072E6A">
      <w:pPr>
        <w:pStyle w:val="ac"/>
        <w:numPr>
          <w:ilvl w:val="0"/>
          <w:numId w:val="2"/>
        </w:numPr>
        <w:tabs>
          <w:tab w:val="left" w:pos="1418"/>
        </w:tabs>
        <w:ind w:left="1418" w:hanging="341"/>
        <w:contextualSpacing w:val="0"/>
        <w:jc w:val="both"/>
        <w:rPr>
          <w:rFonts w:cs="Arial"/>
          <w:szCs w:val="22"/>
        </w:rPr>
      </w:pPr>
      <w:r w:rsidRPr="007C48AE">
        <w:rPr>
          <w:szCs w:val="22"/>
        </w:rPr>
        <w:t>Копия документов, подтверждающих наличие инструкций по профессиям и каждому виду выполняемых работ.</w:t>
      </w:r>
      <w:r w:rsidR="00072E6A" w:rsidRPr="007C48AE">
        <w:rPr>
          <w:szCs w:val="22"/>
        </w:rPr>
        <w:t xml:space="preserve"> </w:t>
      </w:r>
      <w:r w:rsidR="00072E6A" w:rsidRPr="007C48AE">
        <w:rPr>
          <w:rFonts w:cs="Arial"/>
          <w:b/>
          <w:szCs w:val="22"/>
        </w:rPr>
        <w:t xml:space="preserve">Документ предоставляются контрагентом </w:t>
      </w:r>
      <w:r w:rsidR="00072E6A" w:rsidRPr="007C48AE">
        <w:rPr>
          <w:rFonts w:cs="Arial"/>
          <w:b/>
          <w:szCs w:val="22"/>
          <w:u w:val="single"/>
        </w:rPr>
        <w:t>в только электронном виде</w:t>
      </w:r>
      <w:r w:rsidR="00072E6A" w:rsidRPr="007C48AE">
        <w:rPr>
          <w:rFonts w:cs="Arial"/>
          <w:b/>
          <w:szCs w:val="22"/>
        </w:rPr>
        <w:t xml:space="preserve"> на электронном носителе;</w:t>
      </w:r>
    </w:p>
    <w:p w:rsidR="00072E6A" w:rsidRPr="0038367C" w:rsidRDefault="005161BA" w:rsidP="00072E6A">
      <w:pPr>
        <w:pStyle w:val="ac"/>
        <w:numPr>
          <w:ilvl w:val="0"/>
          <w:numId w:val="2"/>
        </w:numPr>
        <w:tabs>
          <w:tab w:val="left" w:pos="1418"/>
        </w:tabs>
        <w:ind w:left="1418" w:hanging="341"/>
        <w:contextualSpacing w:val="0"/>
        <w:jc w:val="both"/>
        <w:rPr>
          <w:rFonts w:cs="Arial"/>
          <w:szCs w:val="22"/>
        </w:rPr>
      </w:pPr>
      <w:r w:rsidRPr="0038367C">
        <w:rPr>
          <w:szCs w:val="22"/>
        </w:rPr>
        <w:t>Копии документов, подтверждающих проведение проверок, их графиков, актов по итогам проверок</w:t>
      </w:r>
      <w:r w:rsidR="0038367C" w:rsidRPr="0038367C">
        <w:rPr>
          <w:szCs w:val="22"/>
        </w:rPr>
        <w:t xml:space="preserve"> соблюдения требований по охране труда, промышленной, пожарной, экологической и транспортной безопасности</w:t>
      </w:r>
      <w:r w:rsidR="00072E6A" w:rsidRPr="0038367C">
        <w:rPr>
          <w:szCs w:val="22"/>
        </w:rPr>
        <w:t>.</w:t>
      </w:r>
      <w:r w:rsidR="00072E6A" w:rsidRPr="0038367C">
        <w:rPr>
          <w:rFonts w:cs="Arial"/>
          <w:b/>
          <w:szCs w:val="22"/>
        </w:rPr>
        <w:t xml:space="preserve"> Документ предоставляются контрагентом </w:t>
      </w:r>
      <w:r w:rsidR="00072E6A" w:rsidRPr="0038367C">
        <w:rPr>
          <w:rFonts w:cs="Arial"/>
          <w:b/>
          <w:szCs w:val="22"/>
          <w:u w:val="single"/>
        </w:rPr>
        <w:t>в только электронном виде</w:t>
      </w:r>
      <w:r w:rsidR="00072E6A" w:rsidRPr="0038367C">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8B32AB" w:rsidP="003F4095">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003F4095" w:rsidRPr="003902C4">
        <w:rPr>
          <w:rFonts w:cs="Arial"/>
          <w:szCs w:val="22"/>
        </w:rPr>
        <w:t xml:space="preserve"> (Форма 5, подписанная уполномоченным лицом и заверенная печатью участника закупки</w:t>
      </w:r>
      <w:r w:rsidR="00DA499C">
        <w:rPr>
          <w:rFonts w:cs="Arial"/>
          <w:szCs w:val="22"/>
        </w:rPr>
        <w:t>)</w:t>
      </w:r>
      <w:r w:rsidR="003F4095"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lastRenderedPageBreak/>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6618A">
        <w:rPr>
          <w:rFonts w:cs="Arial"/>
          <w:szCs w:val="22"/>
        </w:rPr>
        <w:t xml:space="preserve">на ПДО </w:t>
      </w:r>
      <w:r w:rsidR="003523B8" w:rsidRPr="0026618A">
        <w:rPr>
          <w:rFonts w:cs="Arial"/>
          <w:szCs w:val="22"/>
        </w:rPr>
        <w:t>№</w:t>
      </w:r>
      <w:r w:rsidR="0026618A" w:rsidRPr="0026618A">
        <w:rPr>
          <w:rFonts w:cs="Arial"/>
          <w:szCs w:val="22"/>
        </w:rPr>
        <w:t>1</w:t>
      </w:r>
      <w:r w:rsidR="003523B8" w:rsidRPr="0026618A">
        <w:rPr>
          <w:rFonts w:cs="Arial"/>
          <w:szCs w:val="22"/>
        </w:rPr>
        <w:t>-КР-201</w:t>
      </w:r>
      <w:r w:rsidR="00B24534" w:rsidRPr="0026618A">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464EE2">
        <w:rPr>
          <w:rFonts w:cs="Arial"/>
          <w:szCs w:val="22"/>
        </w:rPr>
        <w:t>«28» января 2019г.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464EE2">
        <w:rPr>
          <w:rFonts w:cs="Arial"/>
          <w:b/>
          <w:szCs w:val="22"/>
        </w:rPr>
        <w:t>28</w:t>
      </w:r>
      <w:r w:rsidRPr="002E571A">
        <w:rPr>
          <w:rFonts w:cs="Arial"/>
          <w:b/>
          <w:szCs w:val="22"/>
        </w:rPr>
        <w:t xml:space="preserve">» </w:t>
      </w:r>
      <w:r w:rsidR="00464EE2">
        <w:rPr>
          <w:rFonts w:cs="Arial"/>
          <w:b/>
          <w:szCs w:val="22"/>
        </w:rPr>
        <w:t>февраля</w:t>
      </w:r>
      <w:r w:rsidRPr="002E571A">
        <w:rPr>
          <w:rFonts w:cs="Arial"/>
          <w:b/>
          <w:szCs w:val="22"/>
        </w:rPr>
        <w:t xml:space="preserve"> </w:t>
      </w:r>
      <w:r w:rsidR="00464EE2">
        <w:rPr>
          <w:rFonts w:cs="Arial"/>
          <w:b/>
          <w:szCs w:val="22"/>
        </w:rPr>
        <w:t>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464EE2">
        <w:rPr>
          <w:rFonts w:cs="Arial"/>
          <w:b/>
          <w:szCs w:val="22"/>
        </w:rPr>
        <w:t>16</w:t>
      </w:r>
      <w:r w:rsidRPr="002E571A">
        <w:rPr>
          <w:rFonts w:cs="Arial"/>
          <w:b/>
          <w:szCs w:val="22"/>
        </w:rPr>
        <w:t>:</w:t>
      </w:r>
      <w:r w:rsidR="00464EE2">
        <w:rPr>
          <w:rFonts w:cs="Arial"/>
          <w:b/>
          <w:szCs w:val="22"/>
        </w:rPr>
        <w:t>00</w:t>
      </w:r>
      <w:r w:rsidRPr="002E571A">
        <w:rPr>
          <w:rFonts w:cs="Arial"/>
          <w:b/>
          <w:szCs w:val="22"/>
        </w:rPr>
        <w:t xml:space="preserve"> «</w:t>
      </w:r>
      <w:r w:rsidR="00464EE2">
        <w:rPr>
          <w:rFonts w:cs="Arial"/>
          <w:b/>
          <w:szCs w:val="22"/>
        </w:rPr>
        <w:t>11</w:t>
      </w:r>
      <w:r w:rsidRPr="002E571A">
        <w:rPr>
          <w:rFonts w:cs="Arial"/>
          <w:b/>
          <w:szCs w:val="22"/>
        </w:rPr>
        <w:t xml:space="preserve">» </w:t>
      </w:r>
      <w:r w:rsidR="00464EE2">
        <w:rPr>
          <w:rFonts w:cs="Arial"/>
          <w:b/>
          <w:szCs w:val="22"/>
        </w:rPr>
        <w:t>февраля</w:t>
      </w:r>
      <w:r w:rsidRPr="002E571A">
        <w:rPr>
          <w:rFonts w:cs="Arial"/>
          <w:b/>
          <w:szCs w:val="22"/>
        </w:rPr>
        <w:t xml:space="preserve"> </w:t>
      </w:r>
      <w:r w:rsidR="00464EE2">
        <w:rPr>
          <w:rFonts w:cs="Arial"/>
          <w:b/>
          <w:szCs w:val="22"/>
        </w:rPr>
        <w:t>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64EE2">
        <w:rPr>
          <w:rFonts w:cs="Arial"/>
          <w:b/>
          <w:szCs w:val="22"/>
        </w:rPr>
        <w:t>01</w:t>
      </w:r>
      <w:r w:rsidRPr="002E571A">
        <w:rPr>
          <w:rFonts w:cs="Arial"/>
          <w:b/>
          <w:szCs w:val="22"/>
        </w:rPr>
        <w:t xml:space="preserve">» </w:t>
      </w:r>
      <w:r w:rsidR="00464EE2">
        <w:rPr>
          <w:rFonts w:cs="Arial"/>
          <w:b/>
          <w:szCs w:val="22"/>
        </w:rPr>
        <w:t>мая</w:t>
      </w:r>
      <w:r w:rsidRPr="002E571A">
        <w:rPr>
          <w:rFonts w:cs="Arial"/>
          <w:b/>
          <w:szCs w:val="22"/>
        </w:rPr>
        <w:t xml:space="preserve"> </w:t>
      </w:r>
      <w:r w:rsidR="00464EE2">
        <w:rPr>
          <w:rFonts w:cs="Arial"/>
          <w:b/>
          <w:szCs w:val="22"/>
        </w:rPr>
        <w:t>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lastRenderedPageBreak/>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64EE2">
        <w:rPr>
          <w:rFonts w:cs="Arial"/>
          <w:szCs w:val="22"/>
        </w:rPr>
        <w:t>07»</w:t>
      </w:r>
      <w:r w:rsidRPr="002E571A">
        <w:rPr>
          <w:rFonts w:cs="Arial"/>
          <w:szCs w:val="22"/>
        </w:rPr>
        <w:t xml:space="preserve"> </w:t>
      </w:r>
      <w:r w:rsidR="00464EE2">
        <w:rPr>
          <w:rFonts w:cs="Arial"/>
          <w:szCs w:val="22"/>
        </w:rPr>
        <w:t>февраля</w:t>
      </w:r>
      <w:r w:rsidRPr="002E571A">
        <w:rPr>
          <w:rFonts w:cs="Arial"/>
          <w:szCs w:val="22"/>
        </w:rPr>
        <w:t xml:space="preserve"> </w:t>
      </w:r>
      <w:r w:rsidR="00464EE2">
        <w:rPr>
          <w:rFonts w:cs="Arial"/>
          <w:szCs w:val="22"/>
        </w:rPr>
        <w:t>2019</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464EE2" w:rsidRDefault="00DE7BED" w:rsidP="00464EE2">
      <w:pPr>
        <w:ind w:firstLine="708"/>
        <w:jc w:val="both"/>
        <w:rPr>
          <w:rFonts w:cs="Arial"/>
          <w:szCs w:val="22"/>
        </w:rPr>
      </w:pPr>
      <w:r w:rsidRPr="002E571A">
        <w:rPr>
          <w:rFonts w:cs="Arial"/>
          <w:szCs w:val="22"/>
        </w:rPr>
        <w:t>По вопросам обращаться:</w:t>
      </w:r>
      <w:r w:rsidR="00464EE2">
        <w:rPr>
          <w:rFonts w:cs="Arial"/>
          <w:szCs w:val="22"/>
        </w:rPr>
        <w:t xml:space="preserve"> </w:t>
      </w:r>
      <w:r w:rsidR="00464EE2" w:rsidRPr="00464EE2">
        <w:rPr>
          <w:rFonts w:cs="Arial"/>
          <w:szCs w:val="22"/>
        </w:rPr>
        <w:t>Ведущему специалисту – руководителю группы закупки работ услуг</w:t>
      </w:r>
      <w:r w:rsidR="00464EE2">
        <w:rPr>
          <w:rFonts w:cs="Arial"/>
          <w:szCs w:val="22"/>
        </w:rPr>
        <w:t xml:space="preserve"> </w:t>
      </w:r>
      <w:r w:rsidR="00464EE2" w:rsidRPr="00464EE2">
        <w:rPr>
          <w:rFonts w:cs="Arial"/>
          <w:szCs w:val="22"/>
        </w:rPr>
        <w:t>Кирилловой Надежде Владимировне</w:t>
      </w:r>
      <w:r w:rsidR="00464EE2">
        <w:rPr>
          <w:rFonts w:cs="Arial"/>
          <w:szCs w:val="22"/>
        </w:rPr>
        <w:t xml:space="preserve"> те:</w:t>
      </w:r>
      <w:r w:rsidR="00464EE2" w:rsidRPr="00464EE2">
        <w:rPr>
          <w:rFonts w:cs="Arial"/>
          <w:szCs w:val="22"/>
        </w:rPr>
        <w:t xml:space="preserve"> (4852) 49-82-64 E-mail:</w:t>
      </w:r>
      <w:r w:rsidR="00464EE2" w:rsidRPr="00464EE2">
        <w:rPr>
          <w:rFonts w:cs="Arial"/>
          <w:szCs w:val="22"/>
        </w:rPr>
        <w:t xml:space="preserve"> </w:t>
      </w:r>
      <w:hyperlink r:id="rId7" w:history="1">
        <w:r w:rsidR="00464EE2" w:rsidRPr="00464EE2">
          <w:rPr>
            <w:color w:val="0000FF"/>
            <w:szCs w:val="22"/>
            <w:u w:val="single"/>
          </w:rPr>
          <w:t>KirillovaNV@yanos.slavneft.ru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w:t>
      </w:r>
      <w:r w:rsidRPr="002E571A">
        <w:rPr>
          <w:rFonts w:cs="Arial"/>
          <w:szCs w:val="22"/>
        </w:rPr>
        <w:lastRenderedPageBreak/>
        <w:t xml:space="preserve">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CB7A2C">
        <w:t xml:space="preserve">делать </w:t>
      </w:r>
      <w:r w:rsidR="00E85DE8" w:rsidRPr="00C3415B">
        <w:t xml:space="preserve">оферты </w:t>
      </w:r>
      <w:r w:rsidR="00E85DE8" w:rsidRPr="0026618A">
        <w:t>№</w:t>
      </w:r>
      <w:r w:rsidR="0026618A" w:rsidRPr="0026618A">
        <w:t>1</w:t>
      </w:r>
      <w:r w:rsidR="00E85DE8" w:rsidRPr="0026618A">
        <w:t>-КР-201</w:t>
      </w:r>
      <w:r w:rsidR="00B24534" w:rsidRPr="0026618A">
        <w:t>9</w:t>
      </w:r>
      <w:r w:rsidRPr="00B445D7">
        <w:t xml:space="preserve"> от </w:t>
      </w:r>
      <w:r w:rsidR="00464EE2">
        <w:t>«28» января 2019г.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00B14C14" w:rsidRPr="008B32AB">
        <w:rPr>
          <w:rFonts w:cs="Arial"/>
          <w:szCs w:val="22"/>
        </w:rPr>
        <w:t>Безотзывная оферта для технической части предложения</w:t>
      </w:r>
      <w:r w:rsidR="00A779F4" w:rsidRPr="00B25A57">
        <w:t>» в</w:t>
      </w:r>
      <w:r w:rsidRPr="00B25A57">
        <w:t xml:space="preserve"> 1 экз.</w:t>
      </w:r>
    </w:p>
    <w:p w:rsidR="00DE7BED" w:rsidRPr="00B25A57" w:rsidRDefault="00DE7BED" w:rsidP="004910B6">
      <w:pPr>
        <w:spacing w:before="0"/>
      </w:pPr>
      <w:r w:rsidRPr="00B25A57">
        <w:t xml:space="preserve">5. </w:t>
      </w:r>
      <w:r w:rsidR="00B25A57" w:rsidRPr="00B25A57">
        <w:t>Форма «</w:t>
      </w:r>
      <w:r w:rsidR="00B14C14" w:rsidRPr="008B32AB">
        <w:rPr>
          <w:rFonts w:cs="Arial"/>
          <w:szCs w:val="22"/>
        </w:rPr>
        <w:t xml:space="preserve">Безотзывная оферта для </w:t>
      </w:r>
      <w:r w:rsidR="00B14C14">
        <w:rPr>
          <w:rFonts w:cs="Arial"/>
          <w:szCs w:val="22"/>
        </w:rPr>
        <w:t>коммерческой</w:t>
      </w:r>
      <w:r w:rsidR="00B14C14" w:rsidRPr="008B32AB">
        <w:rPr>
          <w:rFonts w:cs="Arial"/>
          <w:szCs w:val="22"/>
        </w:rPr>
        <w:t xml:space="preserve"> части предложения</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CF1ADD">
        <w:rPr>
          <w:rFonts w:cs="Arial"/>
          <w:szCs w:val="22"/>
        </w:rPr>
        <w:t>2016-2018</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bookmarkStart w:id="0" w:name="_GoBack"/>
      <w:bookmarkEnd w:id="0"/>
    </w:p>
    <w:sectPr w:rsidR="00EF1336" w:rsidSect="00464EE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0E0" w:rsidRDefault="001B10E0" w:rsidP="00FB07D9">
      <w:pPr>
        <w:spacing w:before="0"/>
      </w:pPr>
      <w:r>
        <w:separator/>
      </w:r>
    </w:p>
  </w:endnote>
  <w:endnote w:type="continuationSeparator" w:id="0">
    <w:p w:rsidR="001B10E0" w:rsidRDefault="001B10E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0E0" w:rsidRDefault="001B10E0" w:rsidP="00FB07D9">
      <w:pPr>
        <w:spacing w:before="0"/>
      </w:pPr>
      <w:r>
        <w:separator/>
      </w:r>
    </w:p>
  </w:footnote>
  <w:footnote w:type="continuationSeparator" w:id="0">
    <w:p w:rsidR="001B10E0" w:rsidRDefault="001B10E0"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21D"/>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CCD"/>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0E0"/>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B08"/>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18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4E0"/>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EE2"/>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1A2"/>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833"/>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2AB"/>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ACF"/>
    <w:rsid w:val="009F2BE0"/>
    <w:rsid w:val="009F367E"/>
    <w:rsid w:val="009F373A"/>
    <w:rsid w:val="009F3792"/>
    <w:rsid w:val="009F3880"/>
    <w:rsid w:val="009F3C3F"/>
    <w:rsid w:val="009F477A"/>
    <w:rsid w:val="009F48D5"/>
    <w:rsid w:val="009F4D65"/>
    <w:rsid w:val="009F5A5F"/>
    <w:rsid w:val="009F5B4E"/>
    <w:rsid w:val="009F5E50"/>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5334"/>
    <w:rsid w:val="00AB6250"/>
    <w:rsid w:val="00AB63CD"/>
    <w:rsid w:val="00AB6425"/>
    <w:rsid w:val="00AB6715"/>
    <w:rsid w:val="00AB6791"/>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4C14"/>
    <w:rsid w:val="00B1517C"/>
    <w:rsid w:val="00B15314"/>
    <w:rsid w:val="00B1563F"/>
    <w:rsid w:val="00B15768"/>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3E2"/>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3F4"/>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664"/>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0E3"/>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0C23"/>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C3588"/>
  <w15:docId w15:val="{0389A1E7-8E23-4E72-B0F1-F96F63D1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Style0">
    <w:name w:val="Style0"/>
    <w:rsid w:val="00464EE2"/>
    <w:pPr>
      <w:autoSpaceDE w:val="0"/>
      <w:autoSpaceDN w:val="0"/>
      <w:adjustRightInd w:val="0"/>
      <w:spacing w:line="240" w:lineRule="auto"/>
      <w:jc w:val="left"/>
    </w:pPr>
    <w:rPr>
      <w:rFonts w:ascii="MS Sans Serif" w:eastAsia="Times New Roman" w:hAnsi="MS Sans 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3797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3960</TotalTime>
  <Pages>6</Pages>
  <Words>2801</Words>
  <Characters>15966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765</cp:revision>
  <cp:lastPrinted>2019-01-28T12:59:00Z</cp:lastPrinted>
  <dcterms:created xsi:type="dcterms:W3CDTF">2016-09-08T12:35:00Z</dcterms:created>
  <dcterms:modified xsi:type="dcterms:W3CDTF">2019-01-28T12:59:00Z</dcterms:modified>
</cp:coreProperties>
</file>